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4 -->
  <w:body>
    <w:p w:rsidR="00A77B3E">
      <w:pPr>
        <w:pStyle w:val="ListStyle1-Level1"/>
        <w:numPr>
          <w:numId w:val="11"/>
        </w:numPr>
      </w:pPr>
      <w:r>
        <w:t>11-&gt;9</w:t>
      </w:r>
    </w:p>
    <w:p w:rsidR="00A77B3E">
      <w:pPr>
        <w:pStyle w:val="ListStyle2-Level1"/>
        <w:numPr>
          <w:numId w:val="12"/>
        </w:numPr>
      </w:pPr>
      <w:r>
        <w:t>12-&gt;10</w:t>
      </w:r>
    </w:p>
    <w:p w:rsidR="00A77B3E">
      <w:pPr>
        <w:pStyle w:val="ListStyle3-Level1"/>
        <w:numPr>
          <w:numId w:val="13"/>
        </w:numPr>
      </w:pPr>
      <w:r>
        <w:t>13-&gt;11</w:t>
      </w:r>
    </w:p>
    <w:p w:rsidR="00A77B3E">
      <w:pPr>
        <w:pStyle w:val="ListStyle4-Level1"/>
        <w:numPr>
          <w:numId w:val="10"/>
        </w:numPr>
      </w:pPr>
      <w:r>
        <w:t>10-&gt;12</w:t>
      </w:r>
    </w:p>
    <w:sectPr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styleLink w:val="ListStyle1"/>
    <w:lvl w:ilvl="0">
      <w:start w:val="1"/>
      <w:numFmt w:val="decimal"/>
      <w:pStyle w:val="ListStyle1-Level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1"/>
    <w:numStyleLink w:val="ListStyle1"/>
  </w:abstractNum>
  <w:abstractNum w:abstractNumId="2">
    <w:nsid w:val="00000003"/>
    <w:multiLevelType w:val="multilevel"/>
    <w:tmpl w:val="00000003"/>
    <w:styleLink w:val="ListStyle2"/>
    <w:lvl w:ilvl="0">
      <w:start w:val="1"/>
      <w:numFmt w:val="decimal"/>
      <w:pStyle w:val="ListStyle2-Level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4"/>
    <w:multiLevelType w:val="multilevel"/>
    <w:tmpl w:val="00000003"/>
    <w:numStyleLink w:val="ListStyle2"/>
  </w:abstractNum>
  <w:abstractNum w:abstractNumId="4">
    <w:nsid w:val="00000005"/>
    <w:multiLevelType w:val="multilevel"/>
    <w:tmpl w:val="00000005"/>
    <w:styleLink w:val="ListStyle3"/>
    <w:lvl w:ilvl="0">
      <w:start w:val="1"/>
      <w:numFmt w:val="decimal"/>
      <w:pStyle w:val="ListStyle3-Level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6"/>
    <w:multiLevelType w:val="multilevel"/>
    <w:tmpl w:val="00000005"/>
    <w:numStyleLink w:val="ListStyle3"/>
  </w:abstractNum>
  <w:abstractNum w:abstractNumId="6">
    <w:nsid w:val="00000007"/>
    <w:multiLevelType w:val="multilevel"/>
    <w:tmpl w:val="00000005"/>
    <w:numStyleLink w:val="ListStyle3"/>
  </w:abstractNum>
  <w:abstractNum w:abstractNumId="7">
    <w:nsid w:val="00000008"/>
    <w:multiLevelType w:val="multilevel"/>
    <w:tmpl w:val="00000008"/>
    <w:styleLink w:val="ListStyle4"/>
    <w:lvl w:ilvl="0">
      <w:start w:val="1"/>
      <w:numFmt w:val="decimal"/>
      <w:pStyle w:val="ListStyle4-Level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9"/>
    <w:multiLevelType w:val="multilevel"/>
    <w:tmpl w:val="00000008"/>
    <w:numStyleLink w:val="ListStyle4"/>
  </w:abstractNum>
  <w:abstractNum w:abstractNumId="9">
    <w:nsid w:val="0000000A"/>
    <w:multiLevelType w:val="multilevel"/>
    <w:tmpl w:val="00000005"/>
    <w:numStyleLink w:val="ListStyle3"/>
  </w:abstractNum>
  <w:abstractNum w:abstractNumId="10">
    <w:nsid w:val="0000000B"/>
    <w:multiLevelType w:val="multilevel"/>
    <w:tmpl w:val="00000001"/>
    <w:numStyleLink w:val="ListStyle1"/>
  </w:abstractNum>
  <w:abstractNum w:abstractNumId="11">
    <w:nsid w:val="0000000C"/>
    <w:multiLevelType w:val="multilevel"/>
    <w:tmpl w:val="00000003"/>
    <w:numStyleLink w:val="ListStyle2"/>
  </w:abstractNum>
  <w:abstractNum w:abstractNumId="12">
    <w:nsid w:val="0000000D"/>
    <w:multiLevelType w:val="multilevel"/>
    <w:tmpl w:val="00000005"/>
    <w:numStyleLink w:val="ListStyle3"/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numbering" w:customStyle="1" w:styleId="ListStyle1">
    <w:name w:val="ListStyle1"/>
    <w:pPr>
      <w:numPr>
        <w:numId w:val="1"/>
      </w:numPr>
    </w:pPr>
  </w:style>
  <w:style w:type="paragraph" w:customStyle="1" w:styleId="ListStyle1-Level1">
    <w:name w:val="ListStyle1-Level1"/>
    <w:pPr>
      <w:numPr>
        <w:numId w:val="2"/>
      </w:numPr>
    </w:pPr>
  </w:style>
  <w:style w:type="numbering" w:customStyle="1" w:styleId="ListStyle2">
    <w:name w:val="ListStyle2"/>
    <w:pPr>
      <w:numPr>
        <w:numId w:val="3"/>
      </w:numPr>
    </w:pPr>
  </w:style>
  <w:style w:type="paragraph" w:customStyle="1" w:styleId="ListStyle2-Level1">
    <w:name w:val="ListStyle2-Level1"/>
    <w:pPr>
      <w:numPr>
        <w:numId w:val="4"/>
      </w:numPr>
    </w:pPr>
  </w:style>
  <w:style w:type="numbering" w:customStyle="1" w:styleId="ListStyle3">
    <w:name w:val="ListStyle3"/>
    <w:pPr>
      <w:numPr>
        <w:numId w:val="5"/>
      </w:numPr>
    </w:pPr>
  </w:style>
  <w:style w:type="paragraph" w:customStyle="1" w:styleId="ListStyle3-Level1">
    <w:name w:val="ListStyle3-Level1"/>
    <w:pPr>
      <w:numPr>
        <w:numId w:val="6"/>
      </w:numPr>
    </w:pPr>
  </w:style>
  <w:style w:type="numbering" w:customStyle="1" w:styleId="ListStyle4">
    <w:name w:val="ListStyle4"/>
    <w:pPr>
      <w:numPr>
        <w:numId w:val="8"/>
      </w:numPr>
    </w:pPr>
  </w:style>
  <w:style w:type="paragraph" w:customStyle="1" w:styleId="ListStyle4-Level1">
    <w:name w:val="ListStyle4-Level1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numbering" Target="numbering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